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C1B6" w14:textId="1F0D8D1D" w:rsidR="00482DEC" w:rsidRPr="009B1842" w:rsidRDefault="009B1842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9B18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"RINGUVOS" MOKYKLA</w:t>
      </w:r>
    </w:p>
    <w:p w14:paraId="3C6E57BF" w14:textId="695A7CD7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9A641A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D4069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9F35192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40AB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9A641A" w:rsidRPr="00940AB1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40AB1" w:rsidRPr="00940AB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FA3398"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4580F" w:rsidRPr="00940AB1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940AB1" w:rsidRPr="00940AB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9B1842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4A4B407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"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Ringuvos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"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2525BAF6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190983779</w:t>
      </w:r>
    </w:p>
    <w:p w14:paraId="2EC96B06" w14:textId="738D9A93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Žaliūkių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76</w:t>
      </w:r>
    </w:p>
    <w:p w14:paraId="025860D3" w14:textId="5053C38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1995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5CA469F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36F89">
        <w:rPr>
          <w:rFonts w:ascii="Times New Roman" w:hAnsi="Times New Roman" w:cs="Times New Roman"/>
          <w:sz w:val="24"/>
          <w:szCs w:val="24"/>
          <w:lang w:val="lt-LT"/>
        </w:rPr>
        <w:t xml:space="preserve"> pagrindinis ugdymas.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9118C05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9A641A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5D4069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8406C5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A641A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D6A6DEA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A641A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19F8A6C3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D06CBA" w:rsidRPr="00D06CBA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Lijana Giedraitienė</w:t>
      </w:r>
      <w:r w:rsidRPr="00D06CBA"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512F0" w14:textId="77777777" w:rsidR="004B13A9" w:rsidRDefault="004B13A9" w:rsidP="0087691B">
      <w:pPr>
        <w:spacing w:after="0" w:line="240" w:lineRule="auto"/>
      </w:pPr>
      <w:r>
        <w:separator/>
      </w:r>
    </w:p>
  </w:endnote>
  <w:endnote w:type="continuationSeparator" w:id="0">
    <w:p w14:paraId="42AEAAF2" w14:textId="77777777" w:rsidR="004B13A9" w:rsidRDefault="004B13A9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0706B759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DD619" w14:textId="77777777" w:rsidR="004B13A9" w:rsidRDefault="004B13A9" w:rsidP="0087691B">
      <w:pPr>
        <w:spacing w:after="0" w:line="240" w:lineRule="auto"/>
      </w:pPr>
      <w:r>
        <w:separator/>
      </w:r>
    </w:p>
  </w:footnote>
  <w:footnote w:type="continuationSeparator" w:id="0">
    <w:p w14:paraId="101A338C" w14:textId="77777777" w:rsidR="004B13A9" w:rsidRDefault="004B13A9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74"/>
    <w:rsid w:val="0019395B"/>
    <w:rsid w:val="002112D2"/>
    <w:rsid w:val="00245577"/>
    <w:rsid w:val="002A4805"/>
    <w:rsid w:val="002C4C2A"/>
    <w:rsid w:val="003016F1"/>
    <w:rsid w:val="003333C7"/>
    <w:rsid w:val="003514EC"/>
    <w:rsid w:val="004037CC"/>
    <w:rsid w:val="004464B6"/>
    <w:rsid w:val="004814DE"/>
    <w:rsid w:val="00482DEC"/>
    <w:rsid w:val="004B13A9"/>
    <w:rsid w:val="00517325"/>
    <w:rsid w:val="005512A2"/>
    <w:rsid w:val="00595BC5"/>
    <w:rsid w:val="005D1174"/>
    <w:rsid w:val="005D3DAF"/>
    <w:rsid w:val="005D4069"/>
    <w:rsid w:val="005E181E"/>
    <w:rsid w:val="00603997"/>
    <w:rsid w:val="006817C9"/>
    <w:rsid w:val="006C6DB3"/>
    <w:rsid w:val="006D77CF"/>
    <w:rsid w:val="006F34B6"/>
    <w:rsid w:val="0084580F"/>
    <w:rsid w:val="0087691B"/>
    <w:rsid w:val="008A6510"/>
    <w:rsid w:val="008F6B13"/>
    <w:rsid w:val="00940AB1"/>
    <w:rsid w:val="00991D95"/>
    <w:rsid w:val="009A19C6"/>
    <w:rsid w:val="009A641A"/>
    <w:rsid w:val="009B1842"/>
    <w:rsid w:val="009C639B"/>
    <w:rsid w:val="00A05157"/>
    <w:rsid w:val="00A303B7"/>
    <w:rsid w:val="00A77B23"/>
    <w:rsid w:val="00AA05CA"/>
    <w:rsid w:val="00AA7F94"/>
    <w:rsid w:val="00AB6412"/>
    <w:rsid w:val="00B121E0"/>
    <w:rsid w:val="00B1604D"/>
    <w:rsid w:val="00B421A4"/>
    <w:rsid w:val="00B4395C"/>
    <w:rsid w:val="00BF5AC2"/>
    <w:rsid w:val="00C0703D"/>
    <w:rsid w:val="00C91F92"/>
    <w:rsid w:val="00CC033D"/>
    <w:rsid w:val="00D06CBA"/>
    <w:rsid w:val="00D21395"/>
    <w:rsid w:val="00D35E60"/>
    <w:rsid w:val="00D96AD0"/>
    <w:rsid w:val="00DA13C5"/>
    <w:rsid w:val="00DF3397"/>
    <w:rsid w:val="00E25722"/>
    <w:rsid w:val="00E262A0"/>
    <w:rsid w:val="00E45CD7"/>
    <w:rsid w:val="00E64BBE"/>
    <w:rsid w:val="00E71456"/>
    <w:rsid w:val="00EE3B8D"/>
    <w:rsid w:val="00EF58B4"/>
    <w:rsid w:val="00F36F89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2950</Words>
  <Characters>1682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Danutė Medžiuvienė</cp:lastModifiedBy>
  <cp:revision>2</cp:revision>
  <dcterms:created xsi:type="dcterms:W3CDTF">2024-10-28T12:52:00Z</dcterms:created>
  <dcterms:modified xsi:type="dcterms:W3CDTF">2024-10-28T12:52:00Z</dcterms:modified>
</cp:coreProperties>
</file>