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F0D8D1D" w:rsidR="00482DEC" w:rsidRPr="009B1842" w:rsidRDefault="009B1842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"RINGUVOS" MOKYKLA</w:t>
      </w:r>
    </w:p>
    <w:p w14:paraId="3C6E57BF" w14:textId="54F4C68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9075DB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9075DB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7B0658A5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940AB1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9075DB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940AB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9075DB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FA3398" w:rsidRPr="00940AB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075DB">
        <w:rPr>
          <w:rFonts w:ascii="Times New Roman" w:hAnsi="Times New Roman" w:cs="Times New Roman"/>
          <w:sz w:val="24"/>
          <w:szCs w:val="24"/>
          <w:lang w:val="lt-LT"/>
        </w:rPr>
        <w:t>12</w:t>
      </w:r>
      <w:r w:rsidRPr="00940AB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9B1842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4A4B407" w:rsidR="00DF3397" w:rsidRPr="009B1842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"</w:t>
      </w:r>
      <w:proofErr w:type="spellStart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Ringuvos</w:t>
      </w:r>
      <w:proofErr w:type="spellEnd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" </w:t>
      </w:r>
      <w:proofErr w:type="spellStart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mokykla</w:t>
      </w:r>
      <w:proofErr w:type="spellEnd"/>
    </w:p>
    <w:p w14:paraId="1F4B8AE8" w14:textId="2525BAF6" w:rsidR="00DF3397" w:rsidRPr="009B1842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190983779</w:t>
      </w:r>
    </w:p>
    <w:p w14:paraId="2EC96B06" w14:textId="738D9A93" w:rsidR="00DF3397" w:rsidRPr="009B1842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Žaliūkių</w:t>
      </w:r>
      <w:proofErr w:type="spellEnd"/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76</w:t>
      </w:r>
    </w:p>
    <w:p w14:paraId="025860D3" w14:textId="5053C38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>1995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2A4805"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2A4805"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5CA469F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36F89">
        <w:rPr>
          <w:rFonts w:ascii="Times New Roman" w:hAnsi="Times New Roman" w:cs="Times New Roman"/>
          <w:sz w:val="24"/>
          <w:szCs w:val="24"/>
          <w:lang w:val="lt-LT"/>
        </w:rPr>
        <w:t xml:space="preserve"> pagrindinis ugdymas.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0C0C3F9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9075DB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9075DB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4CAAD9AB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9075DB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CD95E3D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9075DB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4D2FF34F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9075DB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Informacija apie neapibrėžtąjį turtą ir įsipareigojimus turi būti peržiūrima ne rečiau negu kiekvieno ataskai</w:t>
      </w:r>
      <w:bookmarkStart w:id="3" w:name="_GoBack"/>
      <w:bookmarkEnd w:id="3"/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19F8A6C3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D06CBA" w:rsidRPr="00D06CBA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Lijana</w:t>
      </w:r>
      <w:proofErr w:type="spellEnd"/>
      <w:r w:rsidR="00D06CBA" w:rsidRPr="00D06CBA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</w:t>
      </w:r>
      <w:proofErr w:type="spellStart"/>
      <w:r w:rsidR="00D06CBA" w:rsidRPr="00D06CBA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Giedraitienė</w:t>
      </w:r>
      <w:proofErr w:type="spellEnd"/>
      <w:r w:rsidRPr="00D06CBA"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87FD1" w14:textId="77777777" w:rsidR="003717A6" w:rsidRDefault="003717A6" w:rsidP="0087691B">
      <w:pPr>
        <w:spacing w:after="0" w:line="240" w:lineRule="auto"/>
      </w:pPr>
      <w:r>
        <w:separator/>
      </w:r>
    </w:p>
  </w:endnote>
  <w:endnote w:type="continuationSeparator" w:id="0">
    <w:p w14:paraId="704189FA" w14:textId="77777777" w:rsidR="003717A6" w:rsidRDefault="003717A6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0CAFC" w14:textId="77777777" w:rsidR="003717A6" w:rsidRDefault="003717A6" w:rsidP="0087691B">
      <w:pPr>
        <w:spacing w:after="0" w:line="240" w:lineRule="auto"/>
      </w:pPr>
      <w:r>
        <w:separator/>
      </w:r>
    </w:p>
  </w:footnote>
  <w:footnote w:type="continuationSeparator" w:id="0">
    <w:p w14:paraId="276F636A" w14:textId="77777777" w:rsidR="003717A6" w:rsidRDefault="003717A6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45577"/>
    <w:rsid w:val="002A4805"/>
    <w:rsid w:val="003016F1"/>
    <w:rsid w:val="003333C7"/>
    <w:rsid w:val="003514EC"/>
    <w:rsid w:val="003717A6"/>
    <w:rsid w:val="004037CC"/>
    <w:rsid w:val="004464B6"/>
    <w:rsid w:val="004814DE"/>
    <w:rsid w:val="00482DEC"/>
    <w:rsid w:val="004B13A9"/>
    <w:rsid w:val="00517325"/>
    <w:rsid w:val="005512A2"/>
    <w:rsid w:val="00595BC5"/>
    <w:rsid w:val="005D1174"/>
    <w:rsid w:val="005D3DAF"/>
    <w:rsid w:val="005D4069"/>
    <w:rsid w:val="005E181E"/>
    <w:rsid w:val="00603997"/>
    <w:rsid w:val="006817C9"/>
    <w:rsid w:val="006C6DB3"/>
    <w:rsid w:val="006D77CF"/>
    <w:rsid w:val="006F34B6"/>
    <w:rsid w:val="0084580F"/>
    <w:rsid w:val="0087691B"/>
    <w:rsid w:val="008A6510"/>
    <w:rsid w:val="008F6B13"/>
    <w:rsid w:val="009075DB"/>
    <w:rsid w:val="00940AB1"/>
    <w:rsid w:val="00991D95"/>
    <w:rsid w:val="009A19C6"/>
    <w:rsid w:val="009A641A"/>
    <w:rsid w:val="009B1842"/>
    <w:rsid w:val="009C639B"/>
    <w:rsid w:val="00A05157"/>
    <w:rsid w:val="00A303B7"/>
    <w:rsid w:val="00A77B23"/>
    <w:rsid w:val="00AA05CA"/>
    <w:rsid w:val="00AA7F94"/>
    <w:rsid w:val="00AB6412"/>
    <w:rsid w:val="00B121E0"/>
    <w:rsid w:val="00B1604D"/>
    <w:rsid w:val="00B421A4"/>
    <w:rsid w:val="00B4395C"/>
    <w:rsid w:val="00BF5AC2"/>
    <w:rsid w:val="00C0703D"/>
    <w:rsid w:val="00C91F92"/>
    <w:rsid w:val="00CC033D"/>
    <w:rsid w:val="00D06CBA"/>
    <w:rsid w:val="00D21395"/>
    <w:rsid w:val="00D35E60"/>
    <w:rsid w:val="00D96AD0"/>
    <w:rsid w:val="00DA13C5"/>
    <w:rsid w:val="00DF3397"/>
    <w:rsid w:val="00E25722"/>
    <w:rsid w:val="00E262A0"/>
    <w:rsid w:val="00E45CD7"/>
    <w:rsid w:val="00E64BBE"/>
    <w:rsid w:val="00E71456"/>
    <w:rsid w:val="00EE3B8D"/>
    <w:rsid w:val="00EF58B4"/>
    <w:rsid w:val="00F36F89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2950</Words>
  <Characters>1683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2025-05-12T10:57:00Z</dcterms:modified>
  <cp:revision>13</cp:revision>
</cp:coreProperties>
</file>